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371544" w14:textId="77777777" w:rsidR="00863F2B" w:rsidRDefault="00863F2B">
      <w:pPr>
        <w:pStyle w:val="Nadpis1"/>
        <w:tabs>
          <w:tab w:val="left" w:pos="0"/>
        </w:tabs>
      </w:pPr>
    </w:p>
    <w:p w14:paraId="5137D726" w14:textId="7E77833B" w:rsidR="00863F2B" w:rsidRPr="00F3307C" w:rsidRDefault="00863F2B">
      <w:pPr>
        <w:pStyle w:val="Nadpis1"/>
        <w:tabs>
          <w:tab w:val="left" w:pos="0"/>
        </w:tabs>
      </w:pPr>
      <w:r w:rsidRPr="00F3307C">
        <w:t xml:space="preserve">A Průvodní </w:t>
      </w:r>
      <w:r w:rsidR="00AB3754">
        <w:t>list</w:t>
      </w:r>
    </w:p>
    <w:p w14:paraId="6645B9F9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1BFC7840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3F9DED37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2446DB2C" w14:textId="43F4B0CE" w:rsidR="00BE096F" w:rsidRDefault="00863F2B" w:rsidP="00AA03AB">
      <w:pPr>
        <w:spacing w:line="360" w:lineRule="auto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="00904C99">
        <w:rPr>
          <w:rFonts w:ascii="Arial" w:hAnsi="Arial"/>
          <w:sz w:val="24"/>
          <w:szCs w:val="24"/>
        </w:rPr>
        <w:t xml:space="preserve">  </w:t>
      </w:r>
      <w:r w:rsidR="000A387A">
        <w:rPr>
          <w:rFonts w:ascii="Arial" w:hAnsi="Arial"/>
          <w:sz w:val="24"/>
          <w:szCs w:val="24"/>
        </w:rPr>
        <w:t xml:space="preserve">      </w:t>
      </w:r>
      <w:r w:rsidR="000A387A">
        <w:rPr>
          <w:rFonts w:ascii="Arial" w:hAnsi="Arial"/>
          <w:sz w:val="24"/>
          <w:szCs w:val="24"/>
        </w:rPr>
        <w:tab/>
      </w:r>
      <w:r w:rsidR="005E2FF3">
        <w:rPr>
          <w:rFonts w:ascii="Arial" w:hAnsi="Arial"/>
          <w:sz w:val="24"/>
          <w:szCs w:val="24"/>
        </w:rPr>
        <w:tab/>
      </w:r>
      <w:r w:rsidR="00BE096F">
        <w:rPr>
          <w:rFonts w:ascii="Arial" w:hAnsi="Arial" w:cs="Arial"/>
          <w:sz w:val="24"/>
          <w:szCs w:val="24"/>
        </w:rPr>
        <w:t>Bystřice, Olomouc, ř.km 0,000-1,</w:t>
      </w:r>
      <w:r w:rsidR="00E22FB1">
        <w:rPr>
          <w:rFonts w:ascii="Arial" w:hAnsi="Arial" w:cs="Arial"/>
          <w:sz w:val="24"/>
          <w:szCs w:val="24"/>
        </w:rPr>
        <w:t>170</w:t>
      </w:r>
      <w:r w:rsidR="00BE096F">
        <w:rPr>
          <w:rFonts w:ascii="Arial" w:hAnsi="Arial" w:cs="Arial"/>
          <w:sz w:val="24"/>
          <w:szCs w:val="24"/>
        </w:rPr>
        <w:t xml:space="preserve"> – nánosy – projektová</w:t>
      </w:r>
    </w:p>
    <w:p w14:paraId="52ABCF97" w14:textId="4D52EF97" w:rsidR="005E2FF3" w:rsidRPr="00AA03AB" w:rsidRDefault="00BE096F" w:rsidP="00BE096F">
      <w:pPr>
        <w:spacing w:line="360" w:lineRule="auto"/>
        <w:ind w:left="2124" w:firstLine="7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dokumentace</w:t>
      </w:r>
    </w:p>
    <w:p w14:paraId="63BDA774" w14:textId="397B8D6A" w:rsidR="00C40E7C" w:rsidRPr="007B33FF" w:rsidRDefault="00863F2B" w:rsidP="005E2FF3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="00626296">
        <w:rPr>
          <w:rFonts w:ascii="Arial" w:hAnsi="Arial"/>
          <w:sz w:val="24"/>
          <w:szCs w:val="24"/>
        </w:rPr>
        <w:t xml:space="preserve">Upravené koryto toku Bystřice v ř.km 0,00 - 1,170 </w:t>
      </w:r>
    </w:p>
    <w:p w14:paraId="1109EEDC" w14:textId="77CF681C" w:rsidR="00C40E7C" w:rsidRDefault="00C40E7C" w:rsidP="00752CC2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Kraj:</w:t>
      </w:r>
      <w:r>
        <w:rPr>
          <w:rFonts w:ascii="Arial" w:hAnsi="Arial"/>
          <w:sz w:val="24"/>
          <w:szCs w:val="24"/>
        </w:rPr>
        <w:tab/>
      </w:r>
      <w:r w:rsidR="00AA03AB">
        <w:rPr>
          <w:rFonts w:ascii="Arial" w:hAnsi="Arial"/>
          <w:sz w:val="24"/>
          <w:szCs w:val="24"/>
        </w:rPr>
        <w:t>Olomoucký</w:t>
      </w:r>
    </w:p>
    <w:p w14:paraId="26448E6F" w14:textId="7D9DFB57" w:rsidR="005E2FF3" w:rsidRDefault="00C40E7C" w:rsidP="005E2FF3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Katastrální území:</w:t>
      </w:r>
      <w:r>
        <w:rPr>
          <w:rFonts w:ascii="Arial" w:hAnsi="Arial"/>
          <w:sz w:val="24"/>
          <w:szCs w:val="24"/>
        </w:rPr>
        <w:tab/>
      </w:r>
      <w:r w:rsidR="00626296">
        <w:rPr>
          <w:rFonts w:ascii="Arial" w:hAnsi="Arial"/>
          <w:sz w:val="24"/>
          <w:szCs w:val="24"/>
        </w:rPr>
        <w:t>Olomouc – město, Hodolany, Bělidla</w:t>
      </w:r>
    </w:p>
    <w:p w14:paraId="27CB1469" w14:textId="77777777" w:rsidR="00F5416A" w:rsidRDefault="00C40E7C" w:rsidP="00F5416A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Čísla pozemků:</w:t>
      </w:r>
    </w:p>
    <w:p w14:paraId="34DACFA5" w14:textId="6D3FFB3E" w:rsidR="00F5416A" w:rsidRPr="0087435B" w:rsidRDefault="00F5416A" w:rsidP="00F5416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7435B">
        <w:rPr>
          <w:rFonts w:ascii="Arial" w:hAnsi="Arial" w:cs="Arial"/>
          <w:bCs/>
          <w:sz w:val="24"/>
          <w:szCs w:val="24"/>
        </w:rPr>
        <w:t xml:space="preserve">Níže uvedené pozemky </w:t>
      </w:r>
      <w:r>
        <w:rPr>
          <w:rFonts w:ascii="Arial" w:hAnsi="Arial" w:cs="Arial"/>
          <w:bCs/>
          <w:sz w:val="24"/>
          <w:szCs w:val="24"/>
        </w:rPr>
        <w:t xml:space="preserve">nebo jejich části </w:t>
      </w:r>
      <w:r w:rsidRPr="0087435B">
        <w:rPr>
          <w:rFonts w:ascii="Arial" w:hAnsi="Arial" w:cs="Arial"/>
          <w:bCs/>
          <w:sz w:val="24"/>
          <w:szCs w:val="24"/>
        </w:rPr>
        <w:t xml:space="preserve">jsou pozemky, na kterých je realizováno stávající upravené koryto </w:t>
      </w:r>
      <w:r w:rsidR="00AA03AB">
        <w:rPr>
          <w:rFonts w:ascii="Arial" w:hAnsi="Arial" w:cs="Arial"/>
          <w:bCs/>
          <w:sz w:val="24"/>
          <w:szCs w:val="24"/>
        </w:rPr>
        <w:t xml:space="preserve">toku </w:t>
      </w:r>
      <w:r w:rsidR="00626296">
        <w:rPr>
          <w:rFonts w:ascii="Arial" w:hAnsi="Arial" w:cs="Arial"/>
          <w:bCs/>
          <w:sz w:val="24"/>
          <w:szCs w:val="24"/>
        </w:rPr>
        <w:t>Bystřice</w:t>
      </w:r>
      <w:r w:rsidRPr="0087435B">
        <w:rPr>
          <w:rFonts w:ascii="Arial" w:hAnsi="Arial" w:cs="Arial"/>
          <w:bCs/>
          <w:sz w:val="24"/>
          <w:szCs w:val="24"/>
        </w:rPr>
        <w:t xml:space="preserve">. Veškeré stavební práce budou prováděny v rámci pozemků výše uvedených stávajících objektů, sousední pozemky nebudou stavbou dotčeny. </w:t>
      </w:r>
    </w:p>
    <w:p w14:paraId="56CD0497" w14:textId="6C8BF1F9" w:rsidR="00626296" w:rsidRPr="003A300C" w:rsidRDefault="00626296" w:rsidP="00626296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3A300C">
        <w:rPr>
          <w:rFonts w:ascii="Arial" w:hAnsi="Arial"/>
          <w:b/>
          <w:bCs/>
          <w:sz w:val="24"/>
          <w:szCs w:val="24"/>
        </w:rPr>
        <w:t>Pozemky, na nichž se nachází stávající koryto (k.ú. Olomouc - město),</w:t>
      </w:r>
    </w:p>
    <w:p w14:paraId="123607B9" w14:textId="77777777" w:rsidR="00626296" w:rsidRPr="003A300C" w:rsidRDefault="00626296" w:rsidP="00626296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3A300C">
        <w:rPr>
          <w:rFonts w:ascii="Arial" w:hAnsi="Arial"/>
          <w:b/>
          <w:bCs/>
          <w:sz w:val="24"/>
          <w:szCs w:val="24"/>
        </w:rPr>
        <w:t>které se bude opravovat</w:t>
      </w:r>
    </w:p>
    <w:p w14:paraId="3DD30924" w14:textId="77777777" w:rsidR="00626296" w:rsidRPr="003A300C" w:rsidRDefault="00626296" w:rsidP="00626296">
      <w:pPr>
        <w:spacing w:line="360" w:lineRule="auto"/>
        <w:rPr>
          <w:rFonts w:ascii="Arial" w:hAnsi="Arial"/>
          <w:sz w:val="24"/>
          <w:u w:val="single"/>
        </w:rPr>
      </w:pPr>
      <w:r w:rsidRPr="003A300C">
        <w:rPr>
          <w:rFonts w:ascii="Arial" w:hAnsi="Arial"/>
          <w:sz w:val="24"/>
          <w:u w:val="single"/>
        </w:rPr>
        <w:t>Číslo pozemku</w:t>
      </w:r>
      <w:r w:rsidRPr="003A300C">
        <w:rPr>
          <w:rFonts w:ascii="Arial" w:hAnsi="Arial"/>
          <w:sz w:val="24"/>
          <w:u w:val="single"/>
        </w:rPr>
        <w:tab/>
      </w:r>
      <w:r w:rsidRPr="003A300C">
        <w:rPr>
          <w:rFonts w:ascii="Arial" w:hAnsi="Arial"/>
          <w:sz w:val="24"/>
          <w:u w:val="single"/>
        </w:rPr>
        <w:tab/>
        <w:t>Druh pozemku</w:t>
      </w:r>
      <w:r w:rsidRPr="003A300C">
        <w:rPr>
          <w:rFonts w:ascii="Arial" w:hAnsi="Arial"/>
          <w:sz w:val="24"/>
          <w:u w:val="single"/>
        </w:rPr>
        <w:tab/>
      </w:r>
      <w:r w:rsidRPr="003A300C">
        <w:rPr>
          <w:rFonts w:ascii="Arial" w:hAnsi="Arial"/>
          <w:sz w:val="24"/>
          <w:u w:val="single"/>
        </w:rPr>
        <w:tab/>
        <w:t>Vlastník, jméno, adresa</w:t>
      </w:r>
    </w:p>
    <w:p w14:paraId="6412881C" w14:textId="77777777" w:rsidR="00626296" w:rsidRPr="003A300C" w:rsidRDefault="00626296" w:rsidP="00626296">
      <w:pPr>
        <w:jc w:val="both"/>
        <w:rPr>
          <w:rFonts w:ascii="Segoe UI" w:hAnsi="Segoe UI" w:cs="Segoe UI"/>
          <w:shd w:val="clear" w:color="auto" w:fill="FEFEFE"/>
        </w:rPr>
      </w:pPr>
      <w:r w:rsidRPr="003A300C">
        <w:rPr>
          <w:rFonts w:ascii="Arial" w:hAnsi="Arial" w:cs="Arial"/>
          <w:szCs w:val="18"/>
        </w:rPr>
        <w:t>141</w:t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  <w:t>vodní plocha</w:t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Segoe UI" w:hAnsi="Segoe UI" w:cs="Segoe UI"/>
          <w:shd w:val="clear" w:color="auto" w:fill="FEFEFE"/>
        </w:rPr>
        <w:t>Česká republika,</w:t>
      </w:r>
    </w:p>
    <w:p w14:paraId="35FC98CD" w14:textId="77777777" w:rsidR="00626296" w:rsidRPr="003A300C" w:rsidRDefault="00626296" w:rsidP="00174901">
      <w:pPr>
        <w:jc w:val="both"/>
        <w:rPr>
          <w:rFonts w:ascii="Segoe UI" w:hAnsi="Segoe UI" w:cs="Segoe UI"/>
          <w:lang w:eastAsia="cs-CZ"/>
        </w:rPr>
      </w:pP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  <w:t xml:space="preserve">Povodí Moravy, s.p., Dřevařská 932/11, </w:t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  <w:t>Veveří, 60200 Brno</w:t>
      </w:r>
    </w:p>
    <w:p w14:paraId="3B393D67" w14:textId="77777777" w:rsidR="00174901" w:rsidRDefault="00174901" w:rsidP="00174901">
      <w:pPr>
        <w:jc w:val="both"/>
        <w:rPr>
          <w:rFonts w:ascii="Arial" w:hAnsi="Arial"/>
          <w:b/>
          <w:bCs/>
          <w:sz w:val="24"/>
          <w:szCs w:val="24"/>
        </w:rPr>
      </w:pPr>
    </w:p>
    <w:p w14:paraId="38FBF28C" w14:textId="48352E2D" w:rsidR="00626296" w:rsidRPr="003A300C" w:rsidRDefault="00626296" w:rsidP="00174901">
      <w:pPr>
        <w:jc w:val="both"/>
        <w:rPr>
          <w:rFonts w:ascii="Arial" w:hAnsi="Arial"/>
          <w:b/>
          <w:bCs/>
          <w:sz w:val="24"/>
          <w:szCs w:val="24"/>
        </w:rPr>
      </w:pPr>
      <w:r w:rsidRPr="003A300C">
        <w:rPr>
          <w:rFonts w:ascii="Arial" w:hAnsi="Arial"/>
          <w:b/>
          <w:bCs/>
          <w:sz w:val="24"/>
          <w:szCs w:val="24"/>
        </w:rPr>
        <w:t>Pozemky, na nichž se nachází stávající koryto (k.ú. Hodolany),</w:t>
      </w:r>
    </w:p>
    <w:p w14:paraId="3494AB38" w14:textId="77777777" w:rsidR="00626296" w:rsidRPr="003A300C" w:rsidRDefault="00626296" w:rsidP="00626296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3A300C">
        <w:rPr>
          <w:rFonts w:ascii="Arial" w:hAnsi="Arial"/>
          <w:b/>
          <w:bCs/>
          <w:sz w:val="24"/>
          <w:szCs w:val="24"/>
        </w:rPr>
        <w:t>které se bude opravovat</w:t>
      </w:r>
    </w:p>
    <w:p w14:paraId="46794C53" w14:textId="77777777" w:rsidR="00626296" w:rsidRPr="003A300C" w:rsidRDefault="00626296" w:rsidP="00626296">
      <w:pPr>
        <w:spacing w:line="360" w:lineRule="auto"/>
        <w:rPr>
          <w:rFonts w:ascii="Arial" w:hAnsi="Arial"/>
          <w:sz w:val="24"/>
          <w:u w:val="single"/>
        </w:rPr>
      </w:pPr>
      <w:r w:rsidRPr="003A300C">
        <w:rPr>
          <w:rFonts w:ascii="Arial" w:hAnsi="Arial"/>
          <w:sz w:val="24"/>
          <w:u w:val="single"/>
        </w:rPr>
        <w:t>Číslo pozemku</w:t>
      </w:r>
      <w:r w:rsidRPr="003A300C">
        <w:rPr>
          <w:rFonts w:ascii="Arial" w:hAnsi="Arial"/>
          <w:sz w:val="24"/>
          <w:u w:val="single"/>
        </w:rPr>
        <w:tab/>
      </w:r>
      <w:r w:rsidRPr="003A300C">
        <w:rPr>
          <w:rFonts w:ascii="Arial" w:hAnsi="Arial"/>
          <w:sz w:val="24"/>
          <w:u w:val="single"/>
        </w:rPr>
        <w:tab/>
        <w:t>Druh pozemku</w:t>
      </w:r>
      <w:r w:rsidRPr="003A300C">
        <w:rPr>
          <w:rFonts w:ascii="Arial" w:hAnsi="Arial"/>
          <w:sz w:val="24"/>
          <w:u w:val="single"/>
        </w:rPr>
        <w:tab/>
      </w:r>
      <w:r w:rsidRPr="003A300C">
        <w:rPr>
          <w:rFonts w:ascii="Arial" w:hAnsi="Arial"/>
          <w:sz w:val="24"/>
          <w:u w:val="single"/>
        </w:rPr>
        <w:tab/>
        <w:t>Vlastník, jméno, adresa</w:t>
      </w:r>
    </w:p>
    <w:p w14:paraId="3671E2D8" w14:textId="77777777" w:rsidR="00626296" w:rsidRPr="003A300C" w:rsidRDefault="00626296" w:rsidP="00626296">
      <w:pPr>
        <w:jc w:val="both"/>
        <w:rPr>
          <w:rFonts w:ascii="Segoe UI" w:hAnsi="Segoe UI" w:cs="Segoe UI"/>
          <w:shd w:val="clear" w:color="auto" w:fill="FEFEFE"/>
        </w:rPr>
      </w:pPr>
      <w:r w:rsidRPr="003A300C">
        <w:rPr>
          <w:rFonts w:ascii="Arial" w:hAnsi="Arial" w:cs="Arial"/>
          <w:szCs w:val="18"/>
        </w:rPr>
        <w:t>852/1</w:t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  <w:t>vodní plocha</w:t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Segoe UI" w:hAnsi="Segoe UI" w:cs="Segoe UI"/>
          <w:shd w:val="clear" w:color="auto" w:fill="FEFEFE"/>
        </w:rPr>
        <w:t>Česká republika,</w:t>
      </w:r>
    </w:p>
    <w:p w14:paraId="4A185860" w14:textId="77777777" w:rsidR="00626296" w:rsidRDefault="00626296" w:rsidP="00626296">
      <w:pPr>
        <w:jc w:val="both"/>
        <w:rPr>
          <w:rFonts w:ascii="Segoe UI" w:hAnsi="Segoe UI" w:cs="Segoe UI"/>
          <w:shd w:val="clear" w:color="auto" w:fill="FEFEFE"/>
        </w:rPr>
      </w:pP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  <w:t xml:space="preserve">Povodí Moravy, s.p., Dřevařská 932/11, </w:t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  <w:t>Veveří, 60200 Brno</w:t>
      </w:r>
    </w:p>
    <w:p w14:paraId="639CA5C3" w14:textId="11466675" w:rsidR="00E47851" w:rsidRPr="00515818" w:rsidRDefault="00C472F4" w:rsidP="00E47851">
      <w:pPr>
        <w:jc w:val="both"/>
        <w:rPr>
          <w:rFonts w:ascii="Segoe UI" w:hAnsi="Segoe UI" w:cs="Segoe UI"/>
          <w:shd w:val="clear" w:color="auto" w:fill="FEFEFE"/>
        </w:rPr>
      </w:pPr>
      <w:r w:rsidRPr="00515818">
        <w:rPr>
          <w:rFonts w:ascii="Arial" w:hAnsi="Arial" w:cs="Arial"/>
          <w:szCs w:val="18"/>
        </w:rPr>
        <w:t>852/3</w:t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</w:r>
      <w:r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>vodní plocha</w:t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Segoe UI" w:hAnsi="Segoe UI" w:cs="Segoe UI"/>
          <w:shd w:val="clear" w:color="auto" w:fill="FEFEFE"/>
        </w:rPr>
        <w:t>Česká republika,</w:t>
      </w:r>
    </w:p>
    <w:p w14:paraId="1D55CBF5" w14:textId="77777777" w:rsidR="00515818" w:rsidRPr="00515818" w:rsidRDefault="00E47851" w:rsidP="00C472F4">
      <w:pPr>
        <w:jc w:val="both"/>
        <w:rPr>
          <w:rFonts w:ascii="Segoe UI" w:hAnsi="Segoe UI" w:cs="Segoe UI"/>
          <w:shd w:val="clear" w:color="auto" w:fill="FEFEFE"/>
        </w:rPr>
      </w:pP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  <w:t xml:space="preserve">Povodí Moravy, s.p., Dřevařská 932/11, </w:t>
      </w:r>
    </w:p>
    <w:p w14:paraId="2A207648" w14:textId="40857E49" w:rsidR="00515818" w:rsidRDefault="00515818" w:rsidP="00C472F4">
      <w:pPr>
        <w:jc w:val="both"/>
        <w:rPr>
          <w:rFonts w:ascii="Segoe UI" w:hAnsi="Segoe UI" w:cs="Segoe UI"/>
          <w:color w:val="FF0000"/>
          <w:shd w:val="clear" w:color="auto" w:fill="FEFEFE"/>
        </w:rPr>
      </w:pPr>
      <w:r>
        <w:rPr>
          <w:rFonts w:ascii="Segoe UI" w:hAnsi="Segoe UI" w:cs="Segoe UI"/>
          <w:color w:val="FF0000"/>
          <w:shd w:val="clear" w:color="auto" w:fill="FEFEFE"/>
        </w:rPr>
        <w:tab/>
      </w:r>
      <w:r>
        <w:rPr>
          <w:rFonts w:ascii="Segoe UI" w:hAnsi="Segoe UI" w:cs="Segoe UI"/>
          <w:color w:val="FF0000"/>
          <w:shd w:val="clear" w:color="auto" w:fill="FEFEFE"/>
        </w:rPr>
        <w:tab/>
      </w:r>
      <w:r>
        <w:rPr>
          <w:rFonts w:ascii="Segoe UI" w:hAnsi="Segoe UI" w:cs="Segoe UI"/>
          <w:color w:val="FF0000"/>
          <w:shd w:val="clear" w:color="auto" w:fill="FEFEFE"/>
        </w:rPr>
        <w:tab/>
      </w:r>
      <w:r>
        <w:rPr>
          <w:rFonts w:ascii="Segoe UI" w:hAnsi="Segoe UI" w:cs="Segoe UI"/>
          <w:color w:val="FF0000"/>
          <w:shd w:val="clear" w:color="auto" w:fill="FEFEFE"/>
        </w:rPr>
        <w:tab/>
      </w:r>
      <w:r>
        <w:rPr>
          <w:rFonts w:ascii="Segoe UI" w:hAnsi="Segoe UI" w:cs="Segoe UI"/>
          <w:color w:val="FF0000"/>
          <w:shd w:val="clear" w:color="auto" w:fill="FEFEFE"/>
        </w:rPr>
        <w:tab/>
      </w:r>
      <w:r>
        <w:rPr>
          <w:rFonts w:ascii="Segoe UI" w:hAnsi="Segoe UI" w:cs="Segoe UI"/>
          <w:color w:val="FF0000"/>
          <w:shd w:val="clear" w:color="auto" w:fill="FEFEFE"/>
        </w:rPr>
        <w:tab/>
      </w:r>
      <w:r>
        <w:rPr>
          <w:rFonts w:ascii="Segoe UI" w:hAnsi="Segoe UI" w:cs="Segoe UI"/>
          <w:color w:val="FF0000"/>
          <w:shd w:val="clear" w:color="auto" w:fill="FEFEFE"/>
        </w:rPr>
        <w:tab/>
      </w:r>
      <w:r>
        <w:rPr>
          <w:rFonts w:ascii="Segoe UI" w:hAnsi="Segoe UI" w:cs="Segoe UI"/>
          <w:color w:val="FF0000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>Veveří, 60200 Brno</w:t>
      </w:r>
    </w:p>
    <w:p w14:paraId="3475FBFF" w14:textId="53CDE84E" w:rsidR="00E47851" w:rsidRPr="00515818" w:rsidRDefault="00C472F4" w:rsidP="00C472F4">
      <w:pPr>
        <w:jc w:val="both"/>
        <w:rPr>
          <w:rFonts w:ascii="Segoe UI" w:hAnsi="Segoe UI" w:cs="Segoe UI"/>
          <w:shd w:val="clear" w:color="auto" w:fill="FEFEFE"/>
        </w:rPr>
      </w:pPr>
      <w:r w:rsidRPr="00515818">
        <w:rPr>
          <w:rFonts w:ascii="Segoe UI" w:hAnsi="Segoe UI" w:cs="Segoe UI"/>
          <w:shd w:val="clear" w:color="auto" w:fill="FEFEFE"/>
        </w:rPr>
        <w:t>852/4</w:t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  <w:t>vodní plocha</w:t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Segoe UI" w:hAnsi="Segoe UI" w:cs="Segoe UI"/>
          <w:shd w:val="clear" w:color="auto" w:fill="FEFEFE"/>
        </w:rPr>
        <w:t>Česká republika,</w:t>
      </w:r>
    </w:p>
    <w:p w14:paraId="2D513C7B" w14:textId="77777777" w:rsidR="00E47851" w:rsidRPr="00515818" w:rsidRDefault="00E47851" w:rsidP="00E47851">
      <w:pPr>
        <w:jc w:val="both"/>
        <w:rPr>
          <w:rFonts w:ascii="Segoe UI" w:hAnsi="Segoe UI" w:cs="Segoe UI"/>
          <w:lang w:eastAsia="cs-CZ"/>
        </w:rPr>
      </w:pP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  <w:t xml:space="preserve">Povodí Moravy, s.p., Dřevařská 932/11, </w:t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  <w:t>Veveří, 60200 Brno</w:t>
      </w:r>
    </w:p>
    <w:p w14:paraId="208A022B" w14:textId="0849E914" w:rsidR="00E47851" w:rsidRPr="00515818" w:rsidRDefault="00C472F4" w:rsidP="00E47851">
      <w:pPr>
        <w:jc w:val="both"/>
        <w:rPr>
          <w:rFonts w:ascii="Segoe UI" w:hAnsi="Segoe UI" w:cs="Segoe UI"/>
          <w:shd w:val="clear" w:color="auto" w:fill="FEFEFE"/>
        </w:rPr>
      </w:pPr>
      <w:r w:rsidRPr="00515818">
        <w:rPr>
          <w:rFonts w:ascii="Arial" w:hAnsi="Arial" w:cs="Arial"/>
          <w:szCs w:val="18"/>
        </w:rPr>
        <w:t>852/5</w:t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  <w:t>vodní plocha</w:t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Segoe UI" w:hAnsi="Segoe UI" w:cs="Segoe UI"/>
          <w:shd w:val="clear" w:color="auto" w:fill="FEFEFE"/>
        </w:rPr>
        <w:t>Česká republika,</w:t>
      </w:r>
    </w:p>
    <w:p w14:paraId="6981EA09" w14:textId="77777777" w:rsidR="00E47851" w:rsidRPr="00515818" w:rsidRDefault="00E47851" w:rsidP="00E47851">
      <w:pPr>
        <w:jc w:val="both"/>
        <w:rPr>
          <w:rFonts w:ascii="Segoe UI" w:hAnsi="Segoe UI" w:cs="Segoe UI"/>
          <w:lang w:eastAsia="cs-CZ"/>
        </w:rPr>
      </w:pP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  <w:t xml:space="preserve">Povodí Moravy, s.p., Dřevařská 932/11, </w:t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  <w:t>Veveří, 60200 Brno</w:t>
      </w:r>
    </w:p>
    <w:p w14:paraId="5A785D5E" w14:textId="77777777" w:rsidR="00174901" w:rsidRDefault="00174901" w:rsidP="00E47851">
      <w:pPr>
        <w:jc w:val="both"/>
        <w:rPr>
          <w:rFonts w:ascii="Arial" w:hAnsi="Arial" w:cs="Arial"/>
          <w:szCs w:val="18"/>
        </w:rPr>
      </w:pPr>
    </w:p>
    <w:p w14:paraId="3C4C0BD3" w14:textId="77777777" w:rsidR="00174901" w:rsidRDefault="00174901" w:rsidP="00E47851">
      <w:pPr>
        <w:jc w:val="both"/>
        <w:rPr>
          <w:rFonts w:ascii="Arial" w:hAnsi="Arial" w:cs="Arial"/>
          <w:szCs w:val="18"/>
        </w:rPr>
      </w:pPr>
    </w:p>
    <w:p w14:paraId="424A4CB5" w14:textId="77777777" w:rsidR="00174901" w:rsidRDefault="00174901" w:rsidP="00E47851">
      <w:pPr>
        <w:jc w:val="both"/>
        <w:rPr>
          <w:rFonts w:ascii="Arial" w:hAnsi="Arial" w:cs="Arial"/>
          <w:szCs w:val="18"/>
        </w:rPr>
      </w:pPr>
    </w:p>
    <w:p w14:paraId="37FC40E0" w14:textId="4C6E65F5" w:rsidR="00E47851" w:rsidRPr="00515818" w:rsidRDefault="00C472F4" w:rsidP="00E47851">
      <w:pPr>
        <w:jc w:val="both"/>
        <w:rPr>
          <w:rFonts w:ascii="Segoe UI" w:hAnsi="Segoe UI" w:cs="Segoe UI"/>
          <w:shd w:val="clear" w:color="auto" w:fill="FEFEFE"/>
        </w:rPr>
      </w:pPr>
      <w:r w:rsidRPr="00515818">
        <w:rPr>
          <w:rFonts w:ascii="Arial" w:hAnsi="Arial" w:cs="Arial"/>
          <w:szCs w:val="18"/>
        </w:rPr>
        <w:t>853</w:t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  <w:t>vodní plocha</w:t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Arial" w:hAnsi="Arial" w:cs="Arial"/>
          <w:szCs w:val="18"/>
        </w:rPr>
        <w:tab/>
      </w:r>
      <w:r w:rsidR="00E47851" w:rsidRPr="00515818">
        <w:rPr>
          <w:rFonts w:ascii="Segoe UI" w:hAnsi="Segoe UI" w:cs="Segoe UI"/>
          <w:shd w:val="clear" w:color="auto" w:fill="FEFEFE"/>
        </w:rPr>
        <w:t>Česká republika,</w:t>
      </w:r>
    </w:p>
    <w:p w14:paraId="6351908A" w14:textId="77777777" w:rsidR="00E47851" w:rsidRPr="00515818" w:rsidRDefault="00E47851" w:rsidP="00174901">
      <w:pPr>
        <w:jc w:val="both"/>
        <w:rPr>
          <w:rFonts w:ascii="Segoe UI" w:hAnsi="Segoe UI" w:cs="Segoe UI"/>
          <w:lang w:eastAsia="cs-CZ"/>
        </w:rPr>
      </w:pP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  <w:t xml:space="preserve">Povodí Moravy, s.p., Dřevařská 932/11, </w:t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</w:r>
      <w:r w:rsidRPr="00515818">
        <w:rPr>
          <w:rFonts w:ascii="Segoe UI" w:hAnsi="Segoe UI" w:cs="Segoe UI"/>
          <w:shd w:val="clear" w:color="auto" w:fill="FEFEFE"/>
        </w:rPr>
        <w:tab/>
        <w:t>Veveří, 60200 Brno</w:t>
      </w:r>
    </w:p>
    <w:p w14:paraId="6CBFB90D" w14:textId="77777777" w:rsidR="00174901" w:rsidRDefault="00174901" w:rsidP="00174901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4FEA010B" w14:textId="1DF57615" w:rsidR="00626296" w:rsidRPr="003A300C" w:rsidRDefault="00626296" w:rsidP="00174901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3A300C">
        <w:rPr>
          <w:rFonts w:ascii="Arial" w:hAnsi="Arial"/>
          <w:b/>
          <w:bCs/>
          <w:sz w:val="24"/>
          <w:szCs w:val="24"/>
        </w:rPr>
        <w:t>Pozemky, na nichž se nachází stávající koryto (k.ú. Bělidla),</w:t>
      </w:r>
    </w:p>
    <w:p w14:paraId="5F36EF91" w14:textId="77777777" w:rsidR="00626296" w:rsidRPr="003A300C" w:rsidRDefault="00626296" w:rsidP="00626296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3A300C">
        <w:rPr>
          <w:rFonts w:ascii="Arial" w:hAnsi="Arial"/>
          <w:b/>
          <w:bCs/>
          <w:sz w:val="24"/>
          <w:szCs w:val="24"/>
        </w:rPr>
        <w:t>které se bude opravovat</w:t>
      </w:r>
    </w:p>
    <w:p w14:paraId="59916F15" w14:textId="77777777" w:rsidR="00626296" w:rsidRPr="003A300C" w:rsidRDefault="00626296" w:rsidP="00626296">
      <w:pPr>
        <w:spacing w:line="360" w:lineRule="auto"/>
        <w:rPr>
          <w:rFonts w:ascii="Arial" w:hAnsi="Arial"/>
          <w:sz w:val="24"/>
          <w:u w:val="single"/>
        </w:rPr>
      </w:pPr>
      <w:r w:rsidRPr="003A300C">
        <w:rPr>
          <w:rFonts w:ascii="Arial" w:hAnsi="Arial"/>
          <w:sz w:val="24"/>
          <w:u w:val="single"/>
        </w:rPr>
        <w:t>Číslo pozemku</w:t>
      </w:r>
      <w:r w:rsidRPr="003A300C">
        <w:rPr>
          <w:rFonts w:ascii="Arial" w:hAnsi="Arial"/>
          <w:sz w:val="24"/>
          <w:u w:val="single"/>
        </w:rPr>
        <w:tab/>
      </w:r>
      <w:r w:rsidRPr="003A300C">
        <w:rPr>
          <w:rFonts w:ascii="Arial" w:hAnsi="Arial"/>
          <w:sz w:val="24"/>
          <w:u w:val="single"/>
        </w:rPr>
        <w:tab/>
        <w:t>Druh pozemku</w:t>
      </w:r>
      <w:r w:rsidRPr="003A300C">
        <w:rPr>
          <w:rFonts w:ascii="Arial" w:hAnsi="Arial"/>
          <w:sz w:val="24"/>
          <w:u w:val="single"/>
        </w:rPr>
        <w:tab/>
      </w:r>
      <w:r w:rsidRPr="003A300C">
        <w:rPr>
          <w:rFonts w:ascii="Arial" w:hAnsi="Arial"/>
          <w:sz w:val="24"/>
          <w:u w:val="single"/>
        </w:rPr>
        <w:tab/>
        <w:t>Vlastník, jméno, adresa</w:t>
      </w:r>
    </w:p>
    <w:p w14:paraId="3B8E8810" w14:textId="09744087" w:rsidR="00626296" w:rsidRPr="00174901" w:rsidRDefault="00626296" w:rsidP="00626296">
      <w:pPr>
        <w:jc w:val="both"/>
        <w:rPr>
          <w:rFonts w:ascii="Segoe UI" w:hAnsi="Segoe UI" w:cs="Segoe UI"/>
          <w:shd w:val="clear" w:color="auto" w:fill="FEFEFE"/>
        </w:rPr>
      </w:pPr>
      <w:r w:rsidRPr="00174901">
        <w:rPr>
          <w:rFonts w:ascii="Arial" w:hAnsi="Arial" w:cs="Arial"/>
          <w:szCs w:val="18"/>
        </w:rPr>
        <w:t>220/5</w:t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  <w:t>vodní plocha</w:t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Segoe UI" w:hAnsi="Segoe UI" w:cs="Segoe UI"/>
          <w:shd w:val="clear" w:color="auto" w:fill="FEFEFE"/>
        </w:rPr>
        <w:t>Česká republika,</w:t>
      </w:r>
    </w:p>
    <w:p w14:paraId="6606B177" w14:textId="77777777" w:rsidR="00626296" w:rsidRPr="00174901" w:rsidRDefault="00626296" w:rsidP="00626296">
      <w:pPr>
        <w:jc w:val="both"/>
        <w:rPr>
          <w:rFonts w:ascii="Segoe UI" w:hAnsi="Segoe UI" w:cs="Segoe UI"/>
          <w:lang w:eastAsia="cs-CZ"/>
        </w:rPr>
      </w:pP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  <w:t xml:space="preserve">Povodí Moravy, s.p., Dřevařská 932/11, </w:t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  <w:t>Veveří, 60200 Brno</w:t>
      </w:r>
    </w:p>
    <w:p w14:paraId="29D31266" w14:textId="06F04BC5" w:rsidR="00626296" w:rsidRPr="00174901" w:rsidRDefault="00626296" w:rsidP="00626296">
      <w:pPr>
        <w:jc w:val="both"/>
        <w:rPr>
          <w:rFonts w:ascii="Segoe UI" w:hAnsi="Segoe UI" w:cs="Segoe UI"/>
          <w:shd w:val="clear" w:color="auto" w:fill="FEFEFE"/>
        </w:rPr>
      </w:pPr>
      <w:r w:rsidRPr="00174901">
        <w:rPr>
          <w:rFonts w:ascii="Arial" w:hAnsi="Arial" w:cs="Arial"/>
          <w:szCs w:val="18"/>
        </w:rPr>
        <w:t>220/4</w:t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  <w:t>vodní plocha</w:t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Segoe UI" w:hAnsi="Segoe UI" w:cs="Segoe UI"/>
          <w:shd w:val="clear" w:color="auto" w:fill="FEFEFE"/>
        </w:rPr>
        <w:t>Česká republika,</w:t>
      </w:r>
    </w:p>
    <w:p w14:paraId="2175A9AD" w14:textId="77777777" w:rsidR="00626296" w:rsidRPr="00174901" w:rsidRDefault="00626296" w:rsidP="00626296">
      <w:pPr>
        <w:jc w:val="both"/>
        <w:rPr>
          <w:rFonts w:ascii="Segoe UI" w:hAnsi="Segoe UI" w:cs="Segoe UI"/>
          <w:lang w:eastAsia="cs-CZ"/>
        </w:rPr>
      </w:pP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  <w:t xml:space="preserve">Povodí Moravy, s.p., Dřevařská 932/11, </w:t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  <w:t>Veveří, 60200 Brno</w:t>
      </w:r>
    </w:p>
    <w:p w14:paraId="39FB046D" w14:textId="10C8E547" w:rsidR="00626296" w:rsidRPr="00174901" w:rsidRDefault="00626296" w:rsidP="00626296">
      <w:pPr>
        <w:jc w:val="both"/>
        <w:rPr>
          <w:rFonts w:ascii="Segoe UI" w:hAnsi="Segoe UI" w:cs="Segoe UI"/>
          <w:shd w:val="clear" w:color="auto" w:fill="FEFEFE"/>
        </w:rPr>
      </w:pPr>
      <w:r w:rsidRPr="00174901">
        <w:rPr>
          <w:rFonts w:ascii="Arial" w:hAnsi="Arial" w:cs="Arial"/>
          <w:szCs w:val="18"/>
        </w:rPr>
        <w:t>220/3</w:t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  <w:t>vodní plocha</w:t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Segoe UI" w:hAnsi="Segoe UI" w:cs="Segoe UI"/>
          <w:shd w:val="clear" w:color="auto" w:fill="FEFEFE"/>
        </w:rPr>
        <w:t>Česká republika,</w:t>
      </w:r>
    </w:p>
    <w:p w14:paraId="6DE59460" w14:textId="77777777" w:rsidR="00626296" w:rsidRPr="00174901" w:rsidRDefault="00626296" w:rsidP="00626296">
      <w:pPr>
        <w:jc w:val="both"/>
        <w:rPr>
          <w:rFonts w:ascii="Segoe UI" w:hAnsi="Segoe UI" w:cs="Segoe UI"/>
          <w:lang w:eastAsia="cs-CZ"/>
        </w:rPr>
      </w:pP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  <w:t xml:space="preserve">Povodí Moravy, s.p., Dřevařská 932/11, </w:t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  <w:t>Veveří, 60200 Brno</w:t>
      </w:r>
    </w:p>
    <w:p w14:paraId="1B7A0B5B" w14:textId="074CA54F" w:rsidR="00626296" w:rsidRPr="00174901" w:rsidRDefault="00626296" w:rsidP="00626296">
      <w:pPr>
        <w:jc w:val="both"/>
        <w:rPr>
          <w:rFonts w:ascii="Segoe UI" w:hAnsi="Segoe UI" w:cs="Segoe UI"/>
          <w:shd w:val="clear" w:color="auto" w:fill="FEFEFE"/>
        </w:rPr>
      </w:pPr>
      <w:r w:rsidRPr="00174901">
        <w:rPr>
          <w:rFonts w:ascii="Arial" w:hAnsi="Arial" w:cs="Arial"/>
          <w:szCs w:val="18"/>
        </w:rPr>
        <w:t>220/1</w:t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  <w:t>vodní plocha</w:t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Arial" w:hAnsi="Arial" w:cs="Arial"/>
          <w:szCs w:val="18"/>
        </w:rPr>
        <w:tab/>
      </w:r>
      <w:r w:rsidRPr="00174901">
        <w:rPr>
          <w:rFonts w:ascii="Segoe UI" w:hAnsi="Segoe UI" w:cs="Segoe UI"/>
          <w:shd w:val="clear" w:color="auto" w:fill="FEFEFE"/>
        </w:rPr>
        <w:t>Česká republika,</w:t>
      </w:r>
    </w:p>
    <w:p w14:paraId="34126BDD" w14:textId="77777777" w:rsidR="00626296" w:rsidRPr="00174901" w:rsidRDefault="00626296" w:rsidP="00626296">
      <w:pPr>
        <w:jc w:val="both"/>
        <w:rPr>
          <w:rFonts w:ascii="Segoe UI" w:hAnsi="Segoe UI" w:cs="Segoe UI"/>
          <w:lang w:eastAsia="cs-CZ"/>
        </w:rPr>
      </w:pP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  <w:t xml:space="preserve">Povodí Moravy, s.p., Dřevařská 932/11, </w:t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</w:r>
      <w:r w:rsidRPr="00174901">
        <w:rPr>
          <w:rFonts w:ascii="Segoe UI" w:hAnsi="Segoe UI" w:cs="Segoe UI"/>
          <w:shd w:val="clear" w:color="auto" w:fill="FEFEFE"/>
        </w:rPr>
        <w:tab/>
        <w:t>Veveří, 60200 Brno</w:t>
      </w:r>
    </w:p>
    <w:p w14:paraId="3B5F5790" w14:textId="776612D8" w:rsidR="00626296" w:rsidRPr="003A300C" w:rsidRDefault="00626296" w:rsidP="00626296">
      <w:pPr>
        <w:jc w:val="both"/>
        <w:rPr>
          <w:rFonts w:ascii="Segoe UI" w:hAnsi="Segoe UI" w:cs="Segoe UI"/>
          <w:shd w:val="clear" w:color="auto" w:fill="FEFEFE"/>
        </w:rPr>
      </w:pPr>
      <w:r w:rsidRPr="003A300C">
        <w:rPr>
          <w:rFonts w:ascii="Arial" w:hAnsi="Arial" w:cs="Arial"/>
          <w:szCs w:val="18"/>
        </w:rPr>
        <w:t>219/2</w:t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  <w:t>vodní plocha</w:t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Segoe UI" w:hAnsi="Segoe UI" w:cs="Segoe UI"/>
          <w:shd w:val="clear" w:color="auto" w:fill="FEFEFE"/>
        </w:rPr>
        <w:t>Česká republika,</w:t>
      </w:r>
    </w:p>
    <w:p w14:paraId="53AF0E78" w14:textId="77777777" w:rsidR="00626296" w:rsidRPr="003A300C" w:rsidRDefault="00626296" w:rsidP="00626296">
      <w:pPr>
        <w:jc w:val="both"/>
        <w:rPr>
          <w:rFonts w:ascii="Segoe UI" w:hAnsi="Segoe UI" w:cs="Segoe UI"/>
          <w:lang w:eastAsia="cs-CZ"/>
        </w:rPr>
      </w:pP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  <w:t xml:space="preserve">Povodí Moravy, s.p., Dřevařská 932/11, </w:t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  <w:t>Veveří, 60200 Brno</w:t>
      </w:r>
    </w:p>
    <w:p w14:paraId="7DCB05A7" w14:textId="77777777" w:rsidR="00626296" w:rsidRPr="003A300C" w:rsidRDefault="00626296" w:rsidP="00626296">
      <w:pPr>
        <w:jc w:val="both"/>
        <w:rPr>
          <w:rFonts w:ascii="Segoe UI" w:hAnsi="Segoe UI" w:cs="Segoe UI"/>
          <w:shd w:val="clear" w:color="auto" w:fill="FEFEFE"/>
        </w:rPr>
      </w:pPr>
      <w:r w:rsidRPr="003A300C">
        <w:rPr>
          <w:rFonts w:ascii="Arial" w:hAnsi="Arial" w:cs="Arial"/>
          <w:szCs w:val="18"/>
        </w:rPr>
        <w:t>411</w:t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Arial" w:hAnsi="Arial" w:cs="Arial"/>
          <w:szCs w:val="18"/>
        </w:rPr>
        <w:tab/>
        <w:t>zastavěná plocha a nádvoří</w:t>
      </w:r>
      <w:r w:rsidRPr="003A300C">
        <w:rPr>
          <w:rFonts w:ascii="Arial" w:hAnsi="Arial" w:cs="Arial"/>
          <w:szCs w:val="18"/>
        </w:rPr>
        <w:tab/>
      </w:r>
      <w:r w:rsidRPr="003A300C">
        <w:rPr>
          <w:rFonts w:ascii="Segoe UI" w:hAnsi="Segoe UI" w:cs="Segoe UI"/>
          <w:shd w:val="clear" w:color="auto" w:fill="FEFEFE"/>
        </w:rPr>
        <w:t>Česká republika,</w:t>
      </w:r>
    </w:p>
    <w:p w14:paraId="70A4E5BB" w14:textId="77777777" w:rsidR="00626296" w:rsidRPr="003A300C" w:rsidRDefault="00626296" w:rsidP="00626296">
      <w:pPr>
        <w:jc w:val="both"/>
        <w:rPr>
          <w:rFonts w:ascii="Segoe UI" w:hAnsi="Segoe UI" w:cs="Segoe UI"/>
          <w:shd w:val="clear" w:color="auto" w:fill="FEFEFE"/>
        </w:rPr>
      </w:pP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  <w:t xml:space="preserve">Povodí Moravy, s.p., Dřevařská 932/11, </w:t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</w:r>
      <w:r w:rsidRPr="003A300C">
        <w:rPr>
          <w:rFonts w:ascii="Segoe UI" w:hAnsi="Segoe UI" w:cs="Segoe UI"/>
          <w:shd w:val="clear" w:color="auto" w:fill="FEFEFE"/>
        </w:rPr>
        <w:tab/>
        <w:t>Veveří, 60200 Brno</w:t>
      </w:r>
    </w:p>
    <w:p w14:paraId="4B6292B9" w14:textId="77777777" w:rsidR="002E5E46" w:rsidRDefault="002E5E46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</w:p>
    <w:p w14:paraId="6F5295BE" w14:textId="3FD40E25" w:rsidR="00C40E7C" w:rsidRDefault="00C40E7C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Orientační určení polohy: </w:t>
      </w:r>
      <w:r>
        <w:rPr>
          <w:rFonts w:ascii="Arial" w:hAnsi="Arial"/>
          <w:sz w:val="24"/>
          <w:szCs w:val="24"/>
        </w:rPr>
        <w:tab/>
        <w:t xml:space="preserve">začátek úseku: </w:t>
      </w:r>
      <w:r w:rsidR="00606B76" w:rsidRPr="00606B76">
        <w:rPr>
          <w:rFonts w:ascii="Arial" w:hAnsi="Arial"/>
          <w:sz w:val="24"/>
          <w:szCs w:val="24"/>
        </w:rPr>
        <w:t>X=-545915.9309  Y=-1121705.5063</w:t>
      </w:r>
    </w:p>
    <w:p w14:paraId="03DD43CE" w14:textId="002087A9" w:rsidR="00C40E7C" w:rsidRDefault="00C40E7C" w:rsidP="00752CC2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 w:rsidR="00CB73C4">
        <w:rPr>
          <w:rFonts w:ascii="Arial" w:hAnsi="Arial"/>
          <w:sz w:val="24"/>
          <w:szCs w:val="24"/>
        </w:rPr>
        <w:t>k</w:t>
      </w:r>
      <w:r>
        <w:rPr>
          <w:rFonts w:ascii="Arial" w:hAnsi="Arial"/>
          <w:sz w:val="24"/>
          <w:szCs w:val="24"/>
        </w:rPr>
        <w:t xml:space="preserve">onec úseku: </w:t>
      </w:r>
      <w:r w:rsidR="00606B76" w:rsidRPr="00606B76">
        <w:rPr>
          <w:rFonts w:ascii="Arial" w:hAnsi="Arial"/>
          <w:sz w:val="24"/>
          <w:szCs w:val="24"/>
        </w:rPr>
        <w:t>X=-544927.0521  Y=-1121378.7205</w:t>
      </w:r>
    </w:p>
    <w:p w14:paraId="30463FFD" w14:textId="24FA36DE" w:rsidR="00CB73C4" w:rsidRPr="00E20655" w:rsidRDefault="00CB73C4" w:rsidP="00752CC2">
      <w:pPr>
        <w:spacing w:line="360" w:lineRule="auto"/>
        <w:ind w:left="2832" w:hanging="28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Pr="00CB73C4">
        <w:rPr>
          <w:rFonts w:ascii="Arial" w:hAnsi="Arial" w:cs="Arial"/>
          <w:sz w:val="24"/>
          <w:szCs w:val="24"/>
        </w:rPr>
        <w:t>ýčet pozemků s právem zákonné služebnost</w:t>
      </w:r>
      <w:r>
        <w:rPr>
          <w:rFonts w:ascii="Arial" w:hAnsi="Arial" w:cs="Arial"/>
          <w:sz w:val="24"/>
          <w:szCs w:val="24"/>
        </w:rPr>
        <w:t>i:</w:t>
      </w:r>
      <w:r>
        <w:rPr>
          <w:rFonts w:ascii="Arial" w:hAnsi="Arial" w:cs="Arial"/>
          <w:sz w:val="24"/>
          <w:szCs w:val="24"/>
        </w:rPr>
        <w:tab/>
      </w:r>
      <w:r w:rsidR="00E20655" w:rsidRPr="00E20655">
        <w:rPr>
          <w:rFonts w:ascii="Arial" w:hAnsi="Arial" w:cs="Arial"/>
          <w:sz w:val="24"/>
          <w:szCs w:val="24"/>
        </w:rPr>
        <w:t>----</w:t>
      </w:r>
    </w:p>
    <w:p w14:paraId="61149B21" w14:textId="2FF7250C" w:rsidR="00F5416A" w:rsidRDefault="00CB73C4" w:rsidP="00F5416A">
      <w:pPr>
        <w:spacing w:line="360" w:lineRule="auto"/>
        <w:ind w:left="2832" w:hanging="2832"/>
        <w:jc w:val="both"/>
        <w:rPr>
          <w:rFonts w:ascii="Segoe UI" w:hAnsi="Segoe UI" w:cs="Segoe UI"/>
          <w:shd w:val="clear" w:color="auto" w:fill="FEFEFE"/>
        </w:rPr>
      </w:pPr>
      <w:r w:rsidRPr="00CB73C4">
        <w:rPr>
          <w:rFonts w:ascii="Arial" w:hAnsi="Arial" w:cs="Arial"/>
          <w:sz w:val="24"/>
          <w:szCs w:val="24"/>
        </w:rPr>
        <w:t>Parcelní čísla pozemků zařízení staveniště:</w:t>
      </w:r>
      <w:r w:rsidR="00F23A24">
        <w:rPr>
          <w:rFonts w:ascii="Arial" w:hAnsi="Arial" w:cs="Arial"/>
          <w:sz w:val="24"/>
          <w:szCs w:val="24"/>
        </w:rPr>
        <w:t xml:space="preserve"> </w:t>
      </w:r>
      <w:r w:rsidR="00F5416A">
        <w:rPr>
          <w:rFonts w:ascii="Arial" w:hAnsi="Arial" w:cs="Arial"/>
          <w:sz w:val="24"/>
          <w:szCs w:val="24"/>
        </w:rPr>
        <w:tab/>
      </w:r>
      <w:r w:rsidR="00F5416A">
        <w:rPr>
          <w:rFonts w:ascii="Arial" w:hAnsi="Arial" w:cs="Arial"/>
          <w:sz w:val="24"/>
          <w:szCs w:val="24"/>
        </w:rPr>
        <w:tab/>
      </w:r>
      <w:r w:rsidR="00606B76">
        <w:rPr>
          <w:rFonts w:ascii="Arial" w:hAnsi="Arial" w:cs="Arial"/>
          <w:bCs/>
          <w:sz w:val="24"/>
          <w:szCs w:val="24"/>
        </w:rPr>
        <w:t>- viz pozemky výše</w:t>
      </w:r>
    </w:p>
    <w:p w14:paraId="526DD59F" w14:textId="41631A30" w:rsidR="00863F2B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bookmarkStart w:id="0" w:name="_Hlk188947847"/>
      <w:r w:rsidR="004F13D9">
        <w:rPr>
          <w:rFonts w:ascii="Arial" w:hAnsi="Arial"/>
          <w:sz w:val="24"/>
          <w:szCs w:val="24"/>
        </w:rPr>
        <w:t xml:space="preserve">Odstranění povodňových škod ze září 2024. Součástí </w:t>
      </w:r>
      <w:r w:rsidR="00545B9D">
        <w:rPr>
          <w:rFonts w:ascii="Arial" w:hAnsi="Arial"/>
          <w:sz w:val="24"/>
          <w:szCs w:val="24"/>
        </w:rPr>
        <w:t xml:space="preserve">stavby je odstranění nánosů </w:t>
      </w:r>
      <w:r w:rsidR="00606B76">
        <w:rPr>
          <w:rFonts w:ascii="Arial" w:hAnsi="Arial"/>
          <w:sz w:val="24"/>
          <w:szCs w:val="24"/>
        </w:rPr>
        <w:t>ze dna a svahů koryta toku</w:t>
      </w:r>
      <w:r w:rsidR="00610391">
        <w:rPr>
          <w:rFonts w:ascii="Arial" w:hAnsi="Arial"/>
          <w:sz w:val="24"/>
          <w:szCs w:val="24"/>
        </w:rPr>
        <w:t>.</w:t>
      </w:r>
    </w:p>
    <w:bookmarkEnd w:id="0"/>
    <w:p w14:paraId="1A4F5A04" w14:textId="5A24C128" w:rsidR="00C75788" w:rsidRDefault="00C75788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Tr</w:t>
      </w:r>
      <w:r w:rsidRPr="00C75788">
        <w:rPr>
          <w:rFonts w:ascii="Arial" w:hAnsi="Arial"/>
          <w:sz w:val="24"/>
          <w:szCs w:val="24"/>
        </w:rPr>
        <w:t>valá nebo dočasná stavba</w:t>
      </w:r>
      <w:r>
        <w:rPr>
          <w:rFonts w:ascii="Arial" w:hAnsi="Arial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ab/>
        <w:t>Trvalá stavba</w:t>
      </w:r>
    </w:p>
    <w:p w14:paraId="288C6A75" w14:textId="5D638208" w:rsidR="00C75788" w:rsidRPr="008B1296" w:rsidRDefault="00C75788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Ú</w:t>
      </w:r>
      <w:r w:rsidRPr="00C75788">
        <w:rPr>
          <w:rFonts w:ascii="Arial" w:hAnsi="Arial"/>
          <w:sz w:val="24"/>
          <w:szCs w:val="24"/>
        </w:rPr>
        <w:t>čel užívání stavby</w:t>
      </w:r>
      <w:r>
        <w:rPr>
          <w:rFonts w:ascii="Arial" w:hAnsi="Arial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ab/>
      </w:r>
      <w:r w:rsidR="00545B9D">
        <w:rPr>
          <w:rFonts w:ascii="Arial" w:hAnsi="Arial"/>
          <w:sz w:val="24"/>
          <w:szCs w:val="24"/>
        </w:rPr>
        <w:t>Upravené koryto je součástí PPO Olomouce.</w:t>
      </w:r>
      <w:r w:rsidR="004F13D9">
        <w:rPr>
          <w:rFonts w:ascii="Arial" w:hAnsi="Arial"/>
          <w:sz w:val="24"/>
          <w:szCs w:val="24"/>
        </w:rPr>
        <w:t xml:space="preserve"> </w:t>
      </w:r>
    </w:p>
    <w:p w14:paraId="02C8B19E" w14:textId="77777777" w:rsidR="00174901" w:rsidRDefault="00174901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78BF48C" w14:textId="77777777" w:rsidR="00174901" w:rsidRDefault="00174901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9FE4509" w14:textId="77777777" w:rsidR="00174901" w:rsidRDefault="00174901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386C435" w14:textId="77777777" w:rsidR="00174901" w:rsidRDefault="00174901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092DA79" w14:textId="77777777" w:rsidR="00174901" w:rsidRDefault="00174901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D3F3E39" w14:textId="77777777" w:rsidR="00174901" w:rsidRDefault="00174901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466F9FD" w14:textId="77777777" w:rsidR="00174901" w:rsidRDefault="00174901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1F3EC35" w14:textId="77777777" w:rsidR="00174901" w:rsidRDefault="00174901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D36282A" w14:textId="7D911588" w:rsidR="00AB3754" w:rsidRPr="008B1296" w:rsidRDefault="00AB3754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</w:t>
      </w:r>
      <w:r>
        <w:rPr>
          <w:rFonts w:ascii="Arial" w:hAnsi="Arial" w:cs="Arial"/>
          <w:b/>
          <w:sz w:val="24"/>
          <w:szCs w:val="24"/>
        </w:rPr>
        <w:t>2</w:t>
      </w:r>
      <w:r w:rsidRPr="008B1296">
        <w:rPr>
          <w:rFonts w:ascii="Arial" w:hAnsi="Arial" w:cs="Arial"/>
          <w:b/>
          <w:sz w:val="24"/>
          <w:szCs w:val="24"/>
        </w:rPr>
        <w:t xml:space="preserve"> Údaje o zpracovateli dokumentace</w:t>
      </w:r>
    </w:p>
    <w:p w14:paraId="71AF998A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Projektant: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AQUA CENTRUM Břeclav s.r.o.</w:t>
      </w:r>
    </w:p>
    <w:p w14:paraId="78A22B81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IČO: 60710063</w:t>
      </w:r>
    </w:p>
    <w:p w14:paraId="006BF51E" w14:textId="77777777" w:rsidR="00AB3754" w:rsidRPr="008B1296" w:rsidRDefault="00AB3754" w:rsidP="00AB375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  <w:t>Kapusty 27</w:t>
      </w:r>
    </w:p>
    <w:p w14:paraId="48A7401D" w14:textId="77777777" w:rsidR="00AB3754" w:rsidRPr="008B1296" w:rsidRDefault="00AB3754" w:rsidP="00AB37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690 06 Břeclav</w:t>
      </w:r>
    </w:p>
    <w:p w14:paraId="53536590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 w:rsidRPr="008B1296">
          <w:rPr>
            <w:rStyle w:val="Hypertextovodkaz"/>
            <w:rFonts w:ascii="Arial" w:hAnsi="Arial"/>
            <w:color w:val="auto"/>
          </w:rPr>
          <w:t>aqc@wo.cz</w:t>
        </w:r>
      </w:hyperlink>
    </w:p>
    <w:p w14:paraId="416C2020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Hlavní projektant</w:t>
      </w:r>
      <w:r w:rsidRPr="008B1296">
        <w:rPr>
          <w:rFonts w:ascii="Arial" w:hAnsi="Arial"/>
          <w:sz w:val="24"/>
          <w:szCs w:val="24"/>
        </w:rPr>
        <w:tab/>
        <w:t>:</w:t>
      </w:r>
      <w:r w:rsidRPr="008B1296">
        <w:rPr>
          <w:rFonts w:ascii="Arial" w:hAnsi="Arial"/>
          <w:sz w:val="24"/>
          <w:szCs w:val="24"/>
        </w:rPr>
        <w:tab/>
        <w:t>Ing. Milan Bartolšic</w:t>
      </w:r>
    </w:p>
    <w:p w14:paraId="6C194B28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1002273</w:t>
      </w:r>
    </w:p>
    <w:p w14:paraId="21652E13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41A56226" w14:textId="7E73ED91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Vypracoval: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Ing. Jan Varadínek</w:t>
      </w:r>
    </w:p>
    <w:p w14:paraId="49318E8A" w14:textId="00B31E15" w:rsidR="00AB3754" w:rsidRDefault="00AB3754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tel.: 602 775 032</w:t>
      </w:r>
    </w:p>
    <w:p w14:paraId="5AA90635" w14:textId="5A960B04" w:rsidR="00841D24" w:rsidRPr="008B1296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</w:t>
      </w:r>
      <w:r w:rsidR="00AB3754">
        <w:rPr>
          <w:rFonts w:ascii="Arial" w:hAnsi="Arial" w:cs="Arial"/>
          <w:b/>
          <w:sz w:val="24"/>
          <w:szCs w:val="24"/>
        </w:rPr>
        <w:t>3</w:t>
      </w:r>
      <w:r w:rsidRPr="008B1296">
        <w:rPr>
          <w:rFonts w:ascii="Arial" w:hAnsi="Arial" w:cs="Arial"/>
          <w:b/>
          <w:sz w:val="24"/>
          <w:szCs w:val="24"/>
        </w:rPr>
        <w:t xml:space="preserve"> Údaje o žadateli</w:t>
      </w:r>
    </w:p>
    <w:p w14:paraId="21600A1B" w14:textId="77777777" w:rsidR="00841D24" w:rsidRPr="008B1296" w:rsidRDefault="00A160BD" w:rsidP="00841D24">
      <w:pPr>
        <w:spacing w:line="360" w:lineRule="auto"/>
        <w:jc w:val="both"/>
        <w:rPr>
          <w:rFonts w:ascii="Arial" w:hAnsi="Arial"/>
          <w:sz w:val="24"/>
        </w:rPr>
      </w:pPr>
      <w:r w:rsidRPr="008B1296">
        <w:rPr>
          <w:rFonts w:ascii="Arial" w:hAnsi="Arial" w:cs="Arial"/>
          <w:sz w:val="24"/>
          <w:szCs w:val="24"/>
        </w:rPr>
        <w:t>Stavebník</w:t>
      </w:r>
      <w:r w:rsidR="00841D24" w:rsidRPr="008B1296">
        <w:rPr>
          <w:rFonts w:ascii="Arial" w:hAnsi="Arial" w:cs="Arial"/>
          <w:sz w:val="24"/>
          <w:szCs w:val="24"/>
        </w:rPr>
        <w:t>:</w:t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/>
          <w:sz w:val="24"/>
        </w:rPr>
        <w:t>Povodí Moravy, s.p.,  se sídlem v Brně</w:t>
      </w:r>
    </w:p>
    <w:p w14:paraId="7C706208" w14:textId="77777777" w:rsidR="00841D24" w:rsidRPr="008B1296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Dřevařská 11, 602 00 Brno</w:t>
      </w:r>
    </w:p>
    <w:p w14:paraId="7E6DBDE5" w14:textId="77777777" w:rsidR="00841D24" w:rsidRPr="008B1296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 xml:space="preserve">IČ: 70890013 </w:t>
      </w:r>
      <w:r w:rsidRPr="008B1296">
        <w:rPr>
          <w:rFonts w:ascii="Arial" w:hAnsi="Arial" w:cs="Arial"/>
          <w:sz w:val="24"/>
          <w:szCs w:val="24"/>
        </w:rPr>
        <w:br/>
        <w:t xml:space="preserve">DIČ: CZ70890013 </w:t>
      </w:r>
      <w:r w:rsidRPr="008B1296">
        <w:rPr>
          <w:rFonts w:ascii="Arial" w:hAnsi="Arial" w:cs="Arial"/>
          <w:sz w:val="24"/>
          <w:szCs w:val="24"/>
        </w:rPr>
        <w:br/>
        <w:t xml:space="preserve">Tel: +420 541 637 111 </w:t>
      </w:r>
      <w:r w:rsidRPr="008B1296">
        <w:rPr>
          <w:rFonts w:ascii="Arial" w:hAnsi="Arial" w:cs="Arial"/>
          <w:sz w:val="24"/>
          <w:szCs w:val="24"/>
        </w:rPr>
        <w:br/>
        <w:t>Fax: +420 541 211 403</w:t>
      </w:r>
      <w:r w:rsidRPr="008B1296">
        <w:rPr>
          <w:rFonts w:ascii="Arial" w:hAnsi="Arial" w:cs="Arial"/>
          <w:sz w:val="24"/>
          <w:szCs w:val="24"/>
        </w:rPr>
        <w:tab/>
      </w:r>
    </w:p>
    <w:p w14:paraId="531AF719" w14:textId="77777777" w:rsidR="00841D24" w:rsidRPr="008B1296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  <w:t xml:space="preserve">Email: </w:t>
      </w:r>
      <w:hyperlink r:id="rId9" w:history="1">
        <w:r w:rsidRPr="008B1296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0857E3CF" w14:textId="77777777" w:rsidR="00545B9D" w:rsidRDefault="00545B9D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07576623" w14:textId="3BD8D45E" w:rsidR="009B1E80" w:rsidRPr="008B1296" w:rsidRDefault="009B1E80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 xml:space="preserve">2 </w:t>
      </w:r>
      <w:r w:rsidRPr="008B1296">
        <w:rPr>
          <w:rFonts w:ascii="Arial" w:hAnsi="Arial"/>
          <w:b/>
          <w:sz w:val="28"/>
          <w:szCs w:val="28"/>
        </w:rPr>
        <w:t>Seznam vstupních podkladů</w:t>
      </w:r>
    </w:p>
    <w:p w14:paraId="7FDF390B" w14:textId="77777777" w:rsidR="009B1E80" w:rsidRDefault="009B1E80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 xml:space="preserve">- zaměření stávajícího stavu </w:t>
      </w:r>
    </w:p>
    <w:p w14:paraId="6CDBE276" w14:textId="76A7B298" w:rsidR="00752CC2" w:rsidRPr="008B1296" w:rsidRDefault="00752CC2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stavebně technický průzkum </w:t>
      </w:r>
    </w:p>
    <w:p w14:paraId="319C6876" w14:textId="77777777" w:rsidR="009B1E80" w:rsidRPr="008B1296" w:rsidRDefault="009B1E80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-  pozemková mapa</w:t>
      </w:r>
    </w:p>
    <w:p w14:paraId="58604E4F" w14:textId="5A7114C8" w:rsidR="009B1E80" w:rsidRDefault="009B1E80" w:rsidP="009B1E80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B1296">
        <w:rPr>
          <w:rFonts w:ascii="Arial" w:hAnsi="Arial" w:cs="Arial"/>
          <w:bCs/>
          <w:sz w:val="24"/>
          <w:szCs w:val="24"/>
        </w:rPr>
        <w:t>-  konzultace s</w:t>
      </w:r>
      <w:r w:rsidR="006569E7">
        <w:rPr>
          <w:rFonts w:ascii="Arial" w:hAnsi="Arial" w:cs="Arial"/>
          <w:bCs/>
          <w:sz w:val="24"/>
          <w:szCs w:val="24"/>
        </w:rPr>
        <w:t> </w:t>
      </w:r>
      <w:r w:rsidRPr="008B1296">
        <w:rPr>
          <w:rFonts w:ascii="Arial" w:hAnsi="Arial" w:cs="Arial"/>
          <w:bCs/>
          <w:sz w:val="24"/>
          <w:szCs w:val="24"/>
        </w:rPr>
        <w:t>investorem</w:t>
      </w:r>
    </w:p>
    <w:p w14:paraId="2A6EB740" w14:textId="627B8410" w:rsidR="006569E7" w:rsidRPr="008B1296" w:rsidRDefault="00545B9D" w:rsidP="004F13D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 w:rsidR="006569E7">
        <w:rPr>
          <w:rFonts w:ascii="Arial" w:hAnsi="Arial" w:cs="Arial"/>
          <w:bCs/>
          <w:sz w:val="24"/>
          <w:szCs w:val="24"/>
        </w:rPr>
        <w:t xml:space="preserve"> ZADÁNÍ ROZSAHU STAVBY – </w:t>
      </w:r>
      <w:r w:rsidR="00606B76">
        <w:rPr>
          <w:rFonts w:ascii="Arial" w:hAnsi="Arial" w:cs="Arial"/>
          <w:bCs/>
          <w:sz w:val="24"/>
          <w:szCs w:val="24"/>
        </w:rPr>
        <w:t>„</w:t>
      </w:r>
      <w:r w:rsidR="00606B76">
        <w:rPr>
          <w:rFonts w:ascii="Arial" w:hAnsi="Arial" w:cs="Arial"/>
          <w:sz w:val="24"/>
          <w:szCs w:val="24"/>
        </w:rPr>
        <w:t>Bystřice, Olomouc</w:t>
      </w:r>
      <w:r w:rsidR="004F13D9">
        <w:rPr>
          <w:rFonts w:ascii="Arial" w:hAnsi="Arial" w:cs="Arial"/>
          <w:sz w:val="24"/>
          <w:szCs w:val="24"/>
        </w:rPr>
        <w:t xml:space="preserve">, </w:t>
      </w:r>
      <w:r w:rsidR="00606B76">
        <w:rPr>
          <w:rFonts w:ascii="Arial" w:hAnsi="Arial" w:cs="Arial"/>
          <w:sz w:val="24"/>
          <w:szCs w:val="24"/>
        </w:rPr>
        <w:t xml:space="preserve">ř.km 0,000 – 0,170 – nánosy“, </w:t>
      </w:r>
      <w:r w:rsidR="00606B76">
        <w:rPr>
          <w:rFonts w:ascii="Arial" w:hAnsi="Arial" w:cs="Arial"/>
          <w:bCs/>
          <w:sz w:val="24"/>
          <w:szCs w:val="24"/>
        </w:rPr>
        <w:t>Hana Zelená, 23. 10. 2024</w:t>
      </w:r>
    </w:p>
    <w:p w14:paraId="767E180C" w14:textId="77777777" w:rsidR="00174901" w:rsidRDefault="00174901" w:rsidP="00AB3754">
      <w:pPr>
        <w:pStyle w:val="Nadpis2"/>
        <w:rPr>
          <w:b/>
          <w:bCs/>
          <w:szCs w:val="24"/>
        </w:rPr>
      </w:pPr>
    </w:p>
    <w:p w14:paraId="68507BFE" w14:textId="45B97303" w:rsidR="00AB3754" w:rsidRPr="00AB3754" w:rsidRDefault="00AB3754" w:rsidP="00AB3754">
      <w:pPr>
        <w:pStyle w:val="Nadpis2"/>
        <w:rPr>
          <w:b/>
          <w:bCs/>
          <w:szCs w:val="24"/>
        </w:rPr>
      </w:pPr>
      <w:r w:rsidRPr="00AB3754">
        <w:rPr>
          <w:b/>
          <w:bCs/>
          <w:szCs w:val="24"/>
        </w:rPr>
        <w:t>A.3 Atributy stavby pro stanovení podmínek napojení a provádění činností v ochranných a bezpečnostních pásmech dopravní a technické infrastruktury</w:t>
      </w:r>
    </w:p>
    <w:p w14:paraId="7FC3E1AD" w14:textId="7509E561" w:rsidR="004F13D9" w:rsidRDefault="004F13D9" w:rsidP="00AB3754">
      <w:pPr>
        <w:pStyle w:val="Nadpis2"/>
        <w:rPr>
          <w:szCs w:val="24"/>
        </w:rPr>
      </w:pPr>
      <w:bookmarkStart w:id="1" w:name="_Hlk192247872"/>
      <w:r>
        <w:rPr>
          <w:szCs w:val="24"/>
        </w:rPr>
        <w:t xml:space="preserve">Jedná se o </w:t>
      </w:r>
      <w:r w:rsidR="00245060">
        <w:rPr>
          <w:szCs w:val="24"/>
        </w:rPr>
        <w:t xml:space="preserve">odstranění nánosu </w:t>
      </w:r>
      <w:r w:rsidR="00606B76">
        <w:rPr>
          <w:szCs w:val="24"/>
        </w:rPr>
        <w:t xml:space="preserve">ze dna a svahů </w:t>
      </w:r>
      <w:r w:rsidR="007F5F29">
        <w:rPr>
          <w:szCs w:val="24"/>
        </w:rPr>
        <w:t xml:space="preserve">upraveného </w:t>
      </w:r>
      <w:r w:rsidR="00606B76">
        <w:rPr>
          <w:szCs w:val="24"/>
        </w:rPr>
        <w:t xml:space="preserve">koryta </w:t>
      </w:r>
      <w:r w:rsidR="007F5F29">
        <w:rPr>
          <w:szCs w:val="24"/>
        </w:rPr>
        <w:t xml:space="preserve">toku </w:t>
      </w:r>
      <w:r w:rsidR="00606B76">
        <w:rPr>
          <w:szCs w:val="24"/>
        </w:rPr>
        <w:t>Bystřice</w:t>
      </w:r>
      <w:r w:rsidR="007F5F29">
        <w:rPr>
          <w:szCs w:val="24"/>
        </w:rPr>
        <w:t xml:space="preserve"> v ř.km </w:t>
      </w:r>
      <w:r w:rsidR="00606B76">
        <w:rPr>
          <w:szCs w:val="24"/>
        </w:rPr>
        <w:t>0,000 – ř.km 1,170</w:t>
      </w:r>
      <w:r>
        <w:rPr>
          <w:szCs w:val="24"/>
        </w:rPr>
        <w:t xml:space="preserve">. Stavbou nebudou měněny stavební ani kapacitní parametry </w:t>
      </w:r>
      <w:r w:rsidR="007F5F29">
        <w:rPr>
          <w:szCs w:val="24"/>
        </w:rPr>
        <w:t xml:space="preserve">upraveného koryta toku </w:t>
      </w:r>
      <w:r w:rsidR="00606B76">
        <w:rPr>
          <w:szCs w:val="24"/>
        </w:rPr>
        <w:t>Bystřice</w:t>
      </w:r>
      <w:r w:rsidR="007F5F29">
        <w:rPr>
          <w:szCs w:val="24"/>
        </w:rPr>
        <w:t xml:space="preserve"> v předmětném úseku.</w:t>
      </w:r>
    </w:p>
    <w:bookmarkEnd w:id="1"/>
    <w:p w14:paraId="72B1AA6B" w14:textId="2F418624" w:rsidR="00AB3754" w:rsidRPr="00997657" w:rsidRDefault="00AB3754" w:rsidP="00AB3754">
      <w:pPr>
        <w:pStyle w:val="Nadpis2"/>
        <w:rPr>
          <w:szCs w:val="24"/>
        </w:rPr>
      </w:pPr>
      <w:r w:rsidRPr="00997657">
        <w:rPr>
          <w:szCs w:val="24"/>
        </w:rPr>
        <w:t xml:space="preserve">a) hloubka stavby </w:t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  <w:t>…</w:t>
      </w:r>
      <w:r w:rsidRPr="00997657">
        <w:rPr>
          <w:szCs w:val="24"/>
        </w:rPr>
        <w:tab/>
      </w:r>
      <w:r w:rsidR="004F13D9">
        <w:rPr>
          <w:szCs w:val="24"/>
        </w:rPr>
        <w:t>----</w:t>
      </w:r>
    </w:p>
    <w:p w14:paraId="24E3C156" w14:textId="0D276A60" w:rsidR="00AB3754" w:rsidRPr="00997657" w:rsidRDefault="00AB3754" w:rsidP="00AB3754">
      <w:pPr>
        <w:pStyle w:val="Nadpis2"/>
        <w:rPr>
          <w:szCs w:val="24"/>
        </w:rPr>
      </w:pPr>
      <w:r w:rsidRPr="00997657">
        <w:rPr>
          <w:szCs w:val="24"/>
        </w:rPr>
        <w:t>b) výška stavby</w:t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  <w:t>…</w:t>
      </w:r>
      <w:r w:rsidRPr="00997657">
        <w:rPr>
          <w:szCs w:val="24"/>
        </w:rPr>
        <w:tab/>
      </w:r>
      <w:r w:rsidR="004F13D9">
        <w:rPr>
          <w:szCs w:val="24"/>
        </w:rPr>
        <w:t>---</w:t>
      </w:r>
      <w:r w:rsidR="006B2145">
        <w:rPr>
          <w:szCs w:val="24"/>
        </w:rPr>
        <w:t>-</w:t>
      </w:r>
    </w:p>
    <w:p w14:paraId="507CBA76" w14:textId="58B60035" w:rsidR="00AB3754" w:rsidRDefault="00AB3754" w:rsidP="00AB3754">
      <w:pPr>
        <w:pStyle w:val="Nadpis2"/>
        <w:rPr>
          <w:szCs w:val="24"/>
        </w:rPr>
      </w:pPr>
      <w:r w:rsidRPr="00AB3754">
        <w:rPr>
          <w:szCs w:val="24"/>
        </w:rPr>
        <w:t>c) předpokládaná kapacita počtu osob ve stavbě</w:t>
      </w:r>
      <w:r>
        <w:rPr>
          <w:szCs w:val="24"/>
        </w:rPr>
        <w:tab/>
        <w:t>…</w:t>
      </w:r>
      <w:r>
        <w:rPr>
          <w:szCs w:val="24"/>
        </w:rPr>
        <w:tab/>
        <w:t>0</w:t>
      </w:r>
    </w:p>
    <w:p w14:paraId="5C0A1FE0" w14:textId="0172F529" w:rsidR="00AB3754" w:rsidRDefault="00AB3754" w:rsidP="00AB3754">
      <w:pPr>
        <w:pStyle w:val="Nadpis2"/>
        <w:rPr>
          <w:szCs w:val="24"/>
        </w:rPr>
      </w:pPr>
      <w:r w:rsidRPr="00AB3754">
        <w:rPr>
          <w:szCs w:val="24"/>
        </w:rPr>
        <w:t>d) plánovaný začátek a konec realizace stavby</w:t>
      </w:r>
      <w:r>
        <w:rPr>
          <w:szCs w:val="24"/>
        </w:rPr>
        <w:tab/>
        <w:t>…</w:t>
      </w:r>
      <w:r>
        <w:rPr>
          <w:szCs w:val="24"/>
        </w:rPr>
        <w:tab/>
        <w:t>červenec 2025 – prosinec 2025</w:t>
      </w:r>
    </w:p>
    <w:p w14:paraId="60517CCF" w14:textId="77777777" w:rsidR="00997657" w:rsidRPr="00997657" w:rsidRDefault="00997657" w:rsidP="00997657"/>
    <w:p w14:paraId="7CFBD716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64775895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18E340E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76FD474" w14:textId="27154E9C" w:rsidR="00841D24" w:rsidRPr="008B1296" w:rsidRDefault="00841D24" w:rsidP="00841D24">
      <w:pPr>
        <w:pStyle w:val="Nadpis2"/>
        <w:tabs>
          <w:tab w:val="clear" w:pos="0"/>
        </w:tabs>
      </w:pPr>
      <w:r w:rsidRPr="008B1296">
        <w:t xml:space="preserve">Břeclav </w:t>
      </w:r>
      <w:r w:rsidR="006B2145">
        <w:t>0</w:t>
      </w:r>
      <w:r w:rsidR="005553BD">
        <w:t>8</w:t>
      </w:r>
      <w:r w:rsidR="006B2145">
        <w:t>. 2025</w:t>
      </w:r>
      <w:r w:rsidR="00993BD0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  <w:t xml:space="preserve"> Ing. Jan Varadínek</w:t>
      </w:r>
    </w:p>
    <w:p w14:paraId="78363809" w14:textId="77777777" w:rsidR="00863F2B" w:rsidRPr="008B1296" w:rsidRDefault="00863F2B" w:rsidP="00841D24">
      <w:pPr>
        <w:spacing w:line="360" w:lineRule="auto"/>
        <w:jc w:val="both"/>
      </w:pPr>
    </w:p>
    <w:sectPr w:rsidR="00863F2B" w:rsidRPr="008B1296" w:rsidSect="00EA238C">
      <w:headerReference w:type="default" r:id="rId10"/>
      <w:footerReference w:type="default" r:id="rId11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ECA91" w14:textId="77777777" w:rsidR="00C35369" w:rsidRDefault="00C35369">
      <w:r>
        <w:separator/>
      </w:r>
    </w:p>
  </w:endnote>
  <w:endnote w:type="continuationSeparator" w:id="0">
    <w:p w14:paraId="242C8BDC" w14:textId="77777777" w:rsidR="00C35369" w:rsidRDefault="00C35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A9C60" w14:textId="77777777" w:rsidR="00C35369" w:rsidRDefault="00C35369">
      <w:r>
        <w:separator/>
      </w:r>
    </w:p>
  </w:footnote>
  <w:footnote w:type="continuationSeparator" w:id="0">
    <w:p w14:paraId="7FA05357" w14:textId="77777777" w:rsidR="00C35369" w:rsidRDefault="00C35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EFD7" w14:textId="33506C9C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BA13CC">
      <w:rPr>
        <w:i/>
      </w:rPr>
      <w:t>provádění stavby</w:t>
    </w:r>
    <w:r w:rsidR="002D6994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BA13CC">
      <w:rPr>
        <w:i/>
      </w:rPr>
      <w:t xml:space="preserve">      srpen </w:t>
    </w:r>
    <w:r w:rsidR="00AA03AB">
      <w:rPr>
        <w:i/>
      </w:rPr>
      <w:t xml:space="preserve"> 2025</w:t>
    </w:r>
  </w:p>
  <w:p w14:paraId="5863EF22" w14:textId="0E611942" w:rsidR="00863F2B" w:rsidRPr="005E2FF3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BE096F">
      <w:rPr>
        <w:rFonts w:ascii="Arial" w:hAnsi="Arial" w:cs="Arial"/>
      </w:rPr>
      <w:t>Bystřice, Olomouc, ř.km 0,000-1,170 – nánosy – projektová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490059031">
    <w:abstractNumId w:val="0"/>
  </w:num>
  <w:num w:numId="2" w16cid:durableId="1676226579">
    <w:abstractNumId w:val="1"/>
  </w:num>
  <w:num w:numId="3" w16cid:durableId="1195535648">
    <w:abstractNumId w:val="2"/>
  </w:num>
  <w:num w:numId="4" w16cid:durableId="410583894">
    <w:abstractNumId w:val="3"/>
  </w:num>
  <w:num w:numId="5" w16cid:durableId="2036342156">
    <w:abstractNumId w:val="4"/>
  </w:num>
  <w:num w:numId="6" w16cid:durableId="1703944715">
    <w:abstractNumId w:val="5"/>
  </w:num>
  <w:num w:numId="7" w16cid:durableId="956716682">
    <w:abstractNumId w:val="6"/>
  </w:num>
  <w:num w:numId="8" w16cid:durableId="718171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0731E"/>
    <w:rsid w:val="00013507"/>
    <w:rsid w:val="000243E6"/>
    <w:rsid w:val="00037576"/>
    <w:rsid w:val="00060386"/>
    <w:rsid w:val="00060DB0"/>
    <w:rsid w:val="000A387A"/>
    <w:rsid w:val="000B02F8"/>
    <w:rsid w:val="000B1A80"/>
    <w:rsid w:val="000B737F"/>
    <w:rsid w:val="000D30A3"/>
    <w:rsid w:val="000D45A7"/>
    <w:rsid w:val="000E3362"/>
    <w:rsid w:val="000E3E5A"/>
    <w:rsid w:val="000E3F1A"/>
    <w:rsid w:val="000F1EE4"/>
    <w:rsid w:val="000F4CD7"/>
    <w:rsid w:val="0012647F"/>
    <w:rsid w:val="001269D0"/>
    <w:rsid w:val="00132CF5"/>
    <w:rsid w:val="0014363A"/>
    <w:rsid w:val="00165F5A"/>
    <w:rsid w:val="001667B5"/>
    <w:rsid w:val="00174901"/>
    <w:rsid w:val="001B148A"/>
    <w:rsid w:val="001C72D7"/>
    <w:rsid w:val="001C7837"/>
    <w:rsid w:val="001E6C8E"/>
    <w:rsid w:val="001F2184"/>
    <w:rsid w:val="00215DDD"/>
    <w:rsid w:val="002207AB"/>
    <w:rsid w:val="002270BE"/>
    <w:rsid w:val="00245060"/>
    <w:rsid w:val="0024674E"/>
    <w:rsid w:val="00255DD4"/>
    <w:rsid w:val="002756FF"/>
    <w:rsid w:val="00281EF3"/>
    <w:rsid w:val="0028296D"/>
    <w:rsid w:val="00292C37"/>
    <w:rsid w:val="00293850"/>
    <w:rsid w:val="002A50FA"/>
    <w:rsid w:val="002B245D"/>
    <w:rsid w:val="002B355F"/>
    <w:rsid w:val="002C160F"/>
    <w:rsid w:val="002D0ACA"/>
    <w:rsid w:val="002D6994"/>
    <w:rsid w:val="002E04A5"/>
    <w:rsid w:val="002E5CDB"/>
    <w:rsid w:val="002E5E46"/>
    <w:rsid w:val="002F797D"/>
    <w:rsid w:val="00307FEC"/>
    <w:rsid w:val="00323035"/>
    <w:rsid w:val="00323BA9"/>
    <w:rsid w:val="00340C2E"/>
    <w:rsid w:val="003421ED"/>
    <w:rsid w:val="0036533A"/>
    <w:rsid w:val="00366AC0"/>
    <w:rsid w:val="0038232C"/>
    <w:rsid w:val="00392609"/>
    <w:rsid w:val="00393383"/>
    <w:rsid w:val="003936F9"/>
    <w:rsid w:val="003A2D27"/>
    <w:rsid w:val="003F0736"/>
    <w:rsid w:val="00404713"/>
    <w:rsid w:val="00404F6B"/>
    <w:rsid w:val="00413108"/>
    <w:rsid w:val="00417117"/>
    <w:rsid w:val="0042354C"/>
    <w:rsid w:val="00426FAA"/>
    <w:rsid w:val="0042798C"/>
    <w:rsid w:val="00427A4F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28FB"/>
    <w:rsid w:val="004B5FD2"/>
    <w:rsid w:val="004C0CB4"/>
    <w:rsid w:val="004C1222"/>
    <w:rsid w:val="004D5E75"/>
    <w:rsid w:val="004D6A62"/>
    <w:rsid w:val="004E126C"/>
    <w:rsid w:val="004E4116"/>
    <w:rsid w:val="004F13D9"/>
    <w:rsid w:val="004F7A98"/>
    <w:rsid w:val="00512EDE"/>
    <w:rsid w:val="00514859"/>
    <w:rsid w:val="00515818"/>
    <w:rsid w:val="00531B89"/>
    <w:rsid w:val="0053335D"/>
    <w:rsid w:val="00537DC3"/>
    <w:rsid w:val="0054293D"/>
    <w:rsid w:val="00544C58"/>
    <w:rsid w:val="00545B9D"/>
    <w:rsid w:val="005527F3"/>
    <w:rsid w:val="005553BD"/>
    <w:rsid w:val="0059413E"/>
    <w:rsid w:val="005A4E68"/>
    <w:rsid w:val="005A5F93"/>
    <w:rsid w:val="005B20E0"/>
    <w:rsid w:val="005B39CB"/>
    <w:rsid w:val="005B40DB"/>
    <w:rsid w:val="005E2FF3"/>
    <w:rsid w:val="005E61D1"/>
    <w:rsid w:val="005F292D"/>
    <w:rsid w:val="005F55AF"/>
    <w:rsid w:val="00606B76"/>
    <w:rsid w:val="00610391"/>
    <w:rsid w:val="006236F3"/>
    <w:rsid w:val="00626296"/>
    <w:rsid w:val="00630145"/>
    <w:rsid w:val="006316F6"/>
    <w:rsid w:val="00637531"/>
    <w:rsid w:val="0063758B"/>
    <w:rsid w:val="00640C1A"/>
    <w:rsid w:val="00641E08"/>
    <w:rsid w:val="006424AA"/>
    <w:rsid w:val="006569E7"/>
    <w:rsid w:val="00681259"/>
    <w:rsid w:val="006A1C29"/>
    <w:rsid w:val="006B2145"/>
    <w:rsid w:val="006D4DB8"/>
    <w:rsid w:val="006F10AE"/>
    <w:rsid w:val="006F2388"/>
    <w:rsid w:val="006F3E7D"/>
    <w:rsid w:val="00714B36"/>
    <w:rsid w:val="0072097A"/>
    <w:rsid w:val="00722725"/>
    <w:rsid w:val="007237A0"/>
    <w:rsid w:val="007247B4"/>
    <w:rsid w:val="007328DE"/>
    <w:rsid w:val="00735490"/>
    <w:rsid w:val="00752CC2"/>
    <w:rsid w:val="00757A2F"/>
    <w:rsid w:val="00762F69"/>
    <w:rsid w:val="00767455"/>
    <w:rsid w:val="00772D5D"/>
    <w:rsid w:val="007828BF"/>
    <w:rsid w:val="0079109E"/>
    <w:rsid w:val="00795AD5"/>
    <w:rsid w:val="007A3910"/>
    <w:rsid w:val="007A4E03"/>
    <w:rsid w:val="007B33FF"/>
    <w:rsid w:val="007B6E76"/>
    <w:rsid w:val="007D6BDD"/>
    <w:rsid w:val="007F01BF"/>
    <w:rsid w:val="007F2B16"/>
    <w:rsid w:val="007F5F29"/>
    <w:rsid w:val="00817FF4"/>
    <w:rsid w:val="008327AC"/>
    <w:rsid w:val="00841D24"/>
    <w:rsid w:val="00841F95"/>
    <w:rsid w:val="00852FD6"/>
    <w:rsid w:val="00863F2B"/>
    <w:rsid w:val="008A3711"/>
    <w:rsid w:val="008B1296"/>
    <w:rsid w:val="008B5149"/>
    <w:rsid w:val="008B74B6"/>
    <w:rsid w:val="008D176D"/>
    <w:rsid w:val="00904C99"/>
    <w:rsid w:val="00904D70"/>
    <w:rsid w:val="00915E99"/>
    <w:rsid w:val="00916817"/>
    <w:rsid w:val="00921191"/>
    <w:rsid w:val="00942720"/>
    <w:rsid w:val="00950B1B"/>
    <w:rsid w:val="009808E1"/>
    <w:rsid w:val="009824D7"/>
    <w:rsid w:val="00986A52"/>
    <w:rsid w:val="00992928"/>
    <w:rsid w:val="00993BD0"/>
    <w:rsid w:val="00997657"/>
    <w:rsid w:val="009A2D00"/>
    <w:rsid w:val="009A4CD0"/>
    <w:rsid w:val="009A7733"/>
    <w:rsid w:val="009B1E80"/>
    <w:rsid w:val="009B4449"/>
    <w:rsid w:val="009C729B"/>
    <w:rsid w:val="009E4E7A"/>
    <w:rsid w:val="009E7962"/>
    <w:rsid w:val="009F5666"/>
    <w:rsid w:val="00A10AA6"/>
    <w:rsid w:val="00A160BD"/>
    <w:rsid w:val="00A2047A"/>
    <w:rsid w:val="00A320EC"/>
    <w:rsid w:val="00A43717"/>
    <w:rsid w:val="00A50423"/>
    <w:rsid w:val="00A54997"/>
    <w:rsid w:val="00A76471"/>
    <w:rsid w:val="00A76B0B"/>
    <w:rsid w:val="00A85176"/>
    <w:rsid w:val="00AA03AB"/>
    <w:rsid w:val="00AA5D03"/>
    <w:rsid w:val="00AB3754"/>
    <w:rsid w:val="00AC61D7"/>
    <w:rsid w:val="00AC705E"/>
    <w:rsid w:val="00AD11AF"/>
    <w:rsid w:val="00AD311F"/>
    <w:rsid w:val="00AD6010"/>
    <w:rsid w:val="00B13ADA"/>
    <w:rsid w:val="00B424A6"/>
    <w:rsid w:val="00B43559"/>
    <w:rsid w:val="00B60F84"/>
    <w:rsid w:val="00B82B4B"/>
    <w:rsid w:val="00B93749"/>
    <w:rsid w:val="00BA13CC"/>
    <w:rsid w:val="00BB11A9"/>
    <w:rsid w:val="00BE096F"/>
    <w:rsid w:val="00BE7325"/>
    <w:rsid w:val="00BF6CC9"/>
    <w:rsid w:val="00C028C5"/>
    <w:rsid w:val="00C03DD6"/>
    <w:rsid w:val="00C1465E"/>
    <w:rsid w:val="00C20B45"/>
    <w:rsid w:val="00C25A25"/>
    <w:rsid w:val="00C3221F"/>
    <w:rsid w:val="00C35369"/>
    <w:rsid w:val="00C40E7C"/>
    <w:rsid w:val="00C472F4"/>
    <w:rsid w:val="00C47A2B"/>
    <w:rsid w:val="00C5440D"/>
    <w:rsid w:val="00C6427F"/>
    <w:rsid w:val="00C75788"/>
    <w:rsid w:val="00C90161"/>
    <w:rsid w:val="00CB0A10"/>
    <w:rsid w:val="00CB6134"/>
    <w:rsid w:val="00CB69D6"/>
    <w:rsid w:val="00CB73C4"/>
    <w:rsid w:val="00CC0AD2"/>
    <w:rsid w:val="00CD1081"/>
    <w:rsid w:val="00CD5A6F"/>
    <w:rsid w:val="00CE7F68"/>
    <w:rsid w:val="00CF4084"/>
    <w:rsid w:val="00CF65C5"/>
    <w:rsid w:val="00D05E86"/>
    <w:rsid w:val="00D120ED"/>
    <w:rsid w:val="00D13A98"/>
    <w:rsid w:val="00D25B8F"/>
    <w:rsid w:val="00D34652"/>
    <w:rsid w:val="00D44455"/>
    <w:rsid w:val="00D51AE6"/>
    <w:rsid w:val="00D569EF"/>
    <w:rsid w:val="00D61C81"/>
    <w:rsid w:val="00D67FAE"/>
    <w:rsid w:val="00D84DD5"/>
    <w:rsid w:val="00D85389"/>
    <w:rsid w:val="00D93020"/>
    <w:rsid w:val="00DD36BE"/>
    <w:rsid w:val="00DE5794"/>
    <w:rsid w:val="00DF6A48"/>
    <w:rsid w:val="00E059AC"/>
    <w:rsid w:val="00E11AAD"/>
    <w:rsid w:val="00E20655"/>
    <w:rsid w:val="00E22866"/>
    <w:rsid w:val="00E22FB1"/>
    <w:rsid w:val="00E2601F"/>
    <w:rsid w:val="00E37B9D"/>
    <w:rsid w:val="00E47851"/>
    <w:rsid w:val="00E51D50"/>
    <w:rsid w:val="00E56F57"/>
    <w:rsid w:val="00E631C1"/>
    <w:rsid w:val="00E71C57"/>
    <w:rsid w:val="00E7400C"/>
    <w:rsid w:val="00E905D9"/>
    <w:rsid w:val="00EA238C"/>
    <w:rsid w:val="00EC517C"/>
    <w:rsid w:val="00EC598D"/>
    <w:rsid w:val="00ED7F12"/>
    <w:rsid w:val="00F067F6"/>
    <w:rsid w:val="00F23A24"/>
    <w:rsid w:val="00F2548D"/>
    <w:rsid w:val="00F3307C"/>
    <w:rsid w:val="00F3540A"/>
    <w:rsid w:val="00F5416A"/>
    <w:rsid w:val="00F6284E"/>
    <w:rsid w:val="00F71FBF"/>
    <w:rsid w:val="00F81211"/>
    <w:rsid w:val="00F85ED5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gr@pmo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D42CC-AA9D-4ADB-8DC6-C854706B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4</Pages>
  <Words>624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4300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86</cp:revision>
  <cp:lastPrinted>2025-05-19T16:35:00Z</cp:lastPrinted>
  <dcterms:created xsi:type="dcterms:W3CDTF">2020-11-26T11:47:00Z</dcterms:created>
  <dcterms:modified xsi:type="dcterms:W3CDTF">2025-08-13T14:40:00Z</dcterms:modified>
</cp:coreProperties>
</file>